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A3E3F3C"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545FBD">
        <w:rPr>
          <w:rFonts w:cs="Calibri"/>
          <w:b/>
          <w:caps/>
          <w:kern w:val="28"/>
        </w:rPr>
        <w:t>G</w:t>
      </w:r>
      <w:r w:rsidRPr="005A442B">
        <w:rPr>
          <w:rFonts w:cs="Calibri"/>
          <w:b/>
          <w:caps/>
          <w:kern w:val="28"/>
        </w:rPr>
        <w:t>Z/</w:t>
      </w:r>
      <w:r w:rsidR="00B10B04">
        <w:rPr>
          <w:rFonts w:cs="Calibri"/>
          <w:b/>
          <w:caps/>
          <w:kern w:val="28"/>
        </w:rPr>
        <w:t>00029</w:t>
      </w:r>
      <w:r w:rsidRPr="005A442B">
        <w:rPr>
          <w:rFonts w:cs="Calibri"/>
          <w:b/>
          <w:caps/>
          <w:kern w:val="28"/>
        </w:rPr>
        <w:t>/</w:t>
      </w:r>
      <w:r w:rsidR="008344EA" w:rsidRPr="005A442B">
        <w:rPr>
          <w:rFonts w:cs="Calibri"/>
          <w:b/>
          <w:caps/>
          <w:kern w:val="28"/>
        </w:rPr>
        <w:t>202</w:t>
      </w:r>
      <w:r w:rsidR="00B10B04">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178BE803" w14:textId="0E12B4FD" w:rsidR="00BF3562" w:rsidRPr="00271CBF" w:rsidRDefault="005A442B" w:rsidP="00BF3562">
      <w:pPr>
        <w:autoSpaceDE w:val="0"/>
        <w:autoSpaceDN w:val="0"/>
        <w:adjustRightInd w:val="0"/>
        <w:spacing w:line="240" w:lineRule="auto"/>
        <w:rPr>
          <w:rFonts w:eastAsia="MS Mincho" w:cs="Calibri"/>
          <w:iCs/>
          <w:szCs w:val="22"/>
        </w:rPr>
      </w:pPr>
      <w:r w:rsidRPr="005A442B">
        <w:rPr>
          <w:rFonts w:cs="Arial"/>
          <w:snapToGrid w:val="0"/>
          <w:color w:val="000000"/>
          <w:szCs w:val="22"/>
        </w:rPr>
        <w:t xml:space="preserve">Dotyczy postępowania zakupowego prowadzonego w trybie przetargu nieograniczonego </w:t>
      </w:r>
      <w:r w:rsidR="002A47B8">
        <w:rPr>
          <w:rFonts w:cs="Arial"/>
          <w:snapToGrid w:val="0"/>
          <w:color w:val="000000"/>
          <w:szCs w:val="22"/>
        </w:rPr>
        <w:t xml:space="preserve">o nazwie: </w:t>
      </w:r>
      <w:r w:rsidR="008344EA">
        <w:rPr>
          <w:rFonts w:cs="Arial"/>
          <w:snapToGrid w:val="0"/>
          <w:color w:val="000000"/>
          <w:szCs w:val="22"/>
        </w:rPr>
        <w:br/>
      </w:r>
      <w:r w:rsidR="00B10B04">
        <w:rPr>
          <w:rFonts w:eastAsia="Calibri" w:cs="Calibri"/>
          <w:szCs w:val="22"/>
        </w:rPr>
        <w:t>„</w:t>
      </w:r>
      <w:r w:rsidR="00B10B04" w:rsidRPr="00AF6689">
        <w:rPr>
          <w:rFonts w:eastAsia="Calibri" w:cs="Calibri"/>
          <w:b/>
          <w:bCs/>
          <w:i/>
          <w:iCs/>
          <w:szCs w:val="22"/>
        </w:rPr>
        <w:t xml:space="preserve">Roboty budowlane na terenie RE Krosno polegające na przebudowie stacji </w:t>
      </w:r>
      <w:proofErr w:type="spellStart"/>
      <w:r w:rsidR="00B10B04" w:rsidRPr="00AF6689">
        <w:rPr>
          <w:rFonts w:eastAsia="Calibri" w:cs="Calibri"/>
          <w:b/>
          <w:bCs/>
          <w:i/>
          <w:iCs/>
          <w:szCs w:val="22"/>
        </w:rPr>
        <w:t>trafo</w:t>
      </w:r>
      <w:proofErr w:type="spellEnd"/>
      <w:r w:rsidR="00B10B04" w:rsidRPr="00AF6689">
        <w:rPr>
          <w:rFonts w:eastAsia="Calibri" w:cs="Calibri"/>
          <w:b/>
          <w:bCs/>
          <w:i/>
          <w:iCs/>
          <w:szCs w:val="22"/>
        </w:rPr>
        <w:t xml:space="preserve">, </w:t>
      </w:r>
      <w:r w:rsidR="00B10B04" w:rsidRPr="00AF6689">
        <w:rPr>
          <w:rFonts w:eastAsia="Calibri" w:cs="Calibri"/>
          <w:b/>
          <w:bCs/>
          <w:i/>
          <w:iCs/>
          <w:szCs w:val="22"/>
        </w:rPr>
        <w:br/>
        <w:t xml:space="preserve">linii SN i </w:t>
      </w:r>
      <w:proofErr w:type="spellStart"/>
      <w:r w:rsidR="00B10B04" w:rsidRPr="00AF6689">
        <w:rPr>
          <w:rFonts w:eastAsia="Calibri" w:cs="Calibri"/>
          <w:b/>
          <w:bCs/>
          <w:i/>
          <w:iCs/>
          <w:szCs w:val="22"/>
        </w:rPr>
        <w:t>nN</w:t>
      </w:r>
      <w:proofErr w:type="spellEnd"/>
      <w:r w:rsidR="00B10B04" w:rsidRPr="00AF6689">
        <w:rPr>
          <w:rFonts w:eastAsia="Calibri" w:cs="Calibri"/>
          <w:b/>
          <w:bCs/>
          <w:i/>
          <w:iCs/>
          <w:szCs w:val="22"/>
        </w:rPr>
        <w:t xml:space="preserve"> w miejscowościach: Łężany, Lipinki, Zawadka Rymanowska i Kamionka, Daliowa, Bonarówka </w:t>
      </w:r>
      <w:r w:rsidR="00B10B04" w:rsidRPr="00AF6689">
        <w:rPr>
          <w:rFonts w:eastAsia="Calibri" w:cs="Calibri"/>
          <w:b/>
          <w:bCs/>
          <w:i/>
          <w:iCs/>
          <w:szCs w:val="22"/>
        </w:rPr>
        <w:br/>
        <w:t>i Wysoka Strzyżowska</w:t>
      </w:r>
      <w:r w:rsidR="00B10B04">
        <w:rPr>
          <w:rFonts w:eastAsia="Calibri" w:cs="Calibri"/>
          <w:szCs w:val="22"/>
        </w:rPr>
        <w:t>”</w:t>
      </w:r>
      <w:r w:rsidR="00BF3562" w:rsidRPr="00271CBF">
        <w:rPr>
          <w:rFonts w:cs="Calibri"/>
          <w:i/>
          <w:spacing w:val="-2"/>
          <w:szCs w:val="22"/>
          <w:u w:val="single"/>
        </w:rPr>
        <w:t xml:space="preserve">  </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r w:rsidR="009E5DB8" w:rsidRPr="00B126F2" w14:paraId="00E6C562" w14:textId="77777777" w:rsidTr="00112220">
        <w:tc>
          <w:tcPr>
            <w:tcW w:w="9497" w:type="dxa"/>
            <w:gridSpan w:val="2"/>
            <w:shd w:val="clear" w:color="auto" w:fill="DBE5F1" w:themeFill="accent1" w:themeFillTint="33"/>
            <w:vAlign w:val="center"/>
          </w:tcPr>
          <w:p w14:paraId="412699CB" w14:textId="2251505D" w:rsidR="009E5DB8" w:rsidRPr="004A6701" w:rsidRDefault="009E5DB8" w:rsidP="00B83B30">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9E5DB8" w:rsidRPr="00B126F2" w14:paraId="41BA12A6" w14:textId="77777777" w:rsidTr="00112220">
        <w:tc>
          <w:tcPr>
            <w:tcW w:w="1970" w:type="dxa"/>
            <w:shd w:val="clear" w:color="auto" w:fill="DBE5F1" w:themeFill="accent1" w:themeFillTint="33"/>
            <w:vAlign w:val="center"/>
          </w:tcPr>
          <w:p w14:paraId="302F02C4"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1689DB98"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16367C60" w14:textId="77777777" w:rsidTr="00112220">
        <w:tc>
          <w:tcPr>
            <w:tcW w:w="1970" w:type="dxa"/>
            <w:shd w:val="clear" w:color="auto" w:fill="DBE5F1" w:themeFill="accent1" w:themeFillTint="33"/>
            <w:vAlign w:val="center"/>
          </w:tcPr>
          <w:p w14:paraId="1A6A43E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9BB0186"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7F7E4B4A" w14:textId="77777777" w:rsidTr="00112220">
        <w:tc>
          <w:tcPr>
            <w:tcW w:w="1970" w:type="dxa"/>
            <w:shd w:val="clear" w:color="auto" w:fill="DBE5F1" w:themeFill="accent1" w:themeFillTint="33"/>
            <w:vAlign w:val="center"/>
          </w:tcPr>
          <w:p w14:paraId="434E2ABE"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14:paraId="28CA99E2"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6DD51FD8" w14:textId="77777777" w:rsidTr="00112220">
        <w:tc>
          <w:tcPr>
            <w:tcW w:w="1970" w:type="dxa"/>
            <w:shd w:val="clear" w:color="auto" w:fill="DBE5F1" w:themeFill="accent1" w:themeFillTint="33"/>
            <w:vAlign w:val="center"/>
          </w:tcPr>
          <w:p w14:paraId="2B1B4E1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518EC980"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E9201C">
      <w:pPr>
        <w:numPr>
          <w:ilvl w:val="5"/>
          <w:numId w:val="50"/>
        </w:numPr>
        <w:spacing w:before="120" w:after="120" w:line="240" w:lineRule="exact"/>
        <w:ind w:left="0" w:hanging="284"/>
        <w:rPr>
          <w:rFonts w:cs="Calibri"/>
          <w:b/>
          <w:sz w:val="20"/>
        </w:rPr>
      </w:pPr>
      <w:r w:rsidRPr="00742C11">
        <w:rPr>
          <w:rFonts w:cs="Calibri"/>
          <w:b/>
        </w:rPr>
        <w:t>CENA OFERTY</w:t>
      </w:r>
      <w:r w:rsidRPr="00742C11">
        <w:rPr>
          <w:rFonts w:ascii="Times New Roman" w:hAnsi="Times New Roman"/>
          <w:b/>
          <w:vertAlign w:val="superscript"/>
        </w:rPr>
        <w:footnoteReference w:id="3"/>
      </w:r>
      <w:r w:rsidRPr="00742C11">
        <w:rPr>
          <w:rFonts w:cs="Calibri"/>
          <w:b/>
          <w:sz w:val="20"/>
        </w:rPr>
        <w:t>:</w:t>
      </w:r>
    </w:p>
    <w:p w14:paraId="3207FC74" w14:textId="0D58BADF" w:rsidR="00742C11" w:rsidRPr="00742C11" w:rsidRDefault="00742C11" w:rsidP="00B10B04">
      <w:pPr>
        <w:numPr>
          <w:ilvl w:val="0"/>
          <w:numId w:val="51"/>
        </w:numPr>
        <w:spacing w:after="120" w:line="240" w:lineRule="auto"/>
        <w:ind w:left="284" w:hanging="284"/>
        <w:rPr>
          <w:rFonts w:cs="Calibri"/>
          <w:b/>
        </w:rPr>
      </w:pPr>
      <w:r w:rsidRPr="00742C11">
        <w:rPr>
          <w:rFonts w:cs="Calibri"/>
          <w:b/>
        </w:rPr>
        <w:t xml:space="preserve">Część nr </w:t>
      </w:r>
      <w:r w:rsidR="00B10B04">
        <w:rPr>
          <w:rFonts w:cs="Calibri"/>
          <w:b/>
        </w:rPr>
        <w:t xml:space="preserve">5: </w:t>
      </w:r>
      <w:r w:rsidR="00B10B04" w:rsidRPr="00271CBF">
        <w:rPr>
          <w:rFonts w:cs="Calibri"/>
          <w:b/>
          <w:bCs/>
          <w:iCs/>
          <w:spacing w:val="-2"/>
          <w:szCs w:val="22"/>
        </w:rPr>
        <w:t xml:space="preserve">Budowa powiazania kablowego linii SN 15 </w:t>
      </w:r>
      <w:proofErr w:type="spellStart"/>
      <w:r w:rsidR="00B10B04" w:rsidRPr="00271CBF">
        <w:rPr>
          <w:rFonts w:cs="Calibri"/>
          <w:b/>
          <w:bCs/>
          <w:iCs/>
          <w:spacing w:val="-2"/>
          <w:szCs w:val="22"/>
        </w:rPr>
        <w:t>kV</w:t>
      </w:r>
      <w:proofErr w:type="spellEnd"/>
      <w:r w:rsidR="00B10B04" w:rsidRPr="00271CBF">
        <w:rPr>
          <w:rFonts w:cs="Calibri"/>
          <w:b/>
          <w:bCs/>
          <w:iCs/>
          <w:spacing w:val="-2"/>
          <w:szCs w:val="22"/>
        </w:rPr>
        <w:t xml:space="preserve"> Strzyżów - Brzozów </w:t>
      </w:r>
      <w:proofErr w:type="spellStart"/>
      <w:r w:rsidR="00B10B04" w:rsidRPr="00271CBF">
        <w:rPr>
          <w:rFonts w:cs="Calibri"/>
          <w:b/>
          <w:bCs/>
          <w:iCs/>
          <w:spacing w:val="-2"/>
          <w:szCs w:val="22"/>
        </w:rPr>
        <w:t>odg</w:t>
      </w:r>
      <w:proofErr w:type="spellEnd"/>
      <w:r w:rsidR="00B10B04" w:rsidRPr="00271CBF">
        <w:rPr>
          <w:rFonts w:cs="Calibri"/>
          <w:b/>
          <w:bCs/>
          <w:iCs/>
          <w:spacing w:val="-2"/>
          <w:szCs w:val="22"/>
        </w:rPr>
        <w:t xml:space="preserve">. do stacji </w:t>
      </w:r>
      <w:proofErr w:type="spellStart"/>
      <w:r w:rsidR="00B10B04" w:rsidRPr="00271CBF">
        <w:rPr>
          <w:rFonts w:cs="Calibri"/>
          <w:b/>
          <w:bCs/>
          <w:iCs/>
          <w:spacing w:val="-2"/>
          <w:szCs w:val="22"/>
        </w:rPr>
        <w:t>transf</w:t>
      </w:r>
      <w:proofErr w:type="spellEnd"/>
      <w:r w:rsidR="00B10B04" w:rsidRPr="00271CBF">
        <w:rPr>
          <w:rFonts w:cs="Calibri"/>
          <w:b/>
          <w:bCs/>
          <w:iCs/>
          <w:spacing w:val="-2"/>
          <w:szCs w:val="22"/>
        </w:rPr>
        <w:t xml:space="preserve">. Bonarówka 4 z linią SN 15 </w:t>
      </w:r>
      <w:proofErr w:type="spellStart"/>
      <w:r w:rsidR="00B10B04" w:rsidRPr="00271CBF">
        <w:rPr>
          <w:rFonts w:cs="Calibri"/>
          <w:b/>
          <w:bCs/>
          <w:iCs/>
          <w:spacing w:val="-2"/>
          <w:szCs w:val="22"/>
        </w:rPr>
        <w:t>kV</w:t>
      </w:r>
      <w:proofErr w:type="spellEnd"/>
      <w:r w:rsidR="00B10B04" w:rsidRPr="00271CBF">
        <w:rPr>
          <w:rFonts w:cs="Calibri"/>
          <w:b/>
          <w:bCs/>
          <w:iCs/>
          <w:spacing w:val="-2"/>
          <w:szCs w:val="22"/>
        </w:rPr>
        <w:t xml:space="preserve"> Strzyżów - TV </w:t>
      </w:r>
      <w:proofErr w:type="spellStart"/>
      <w:r w:rsidR="00B10B04" w:rsidRPr="00271CBF">
        <w:rPr>
          <w:rFonts w:cs="Calibri"/>
          <w:b/>
          <w:bCs/>
          <w:iCs/>
          <w:spacing w:val="-2"/>
          <w:szCs w:val="22"/>
        </w:rPr>
        <w:t>odg</w:t>
      </w:r>
      <w:proofErr w:type="spellEnd"/>
      <w:r w:rsidR="00B10B04" w:rsidRPr="00271CBF">
        <w:rPr>
          <w:rFonts w:cs="Calibri"/>
          <w:b/>
          <w:bCs/>
          <w:iCs/>
          <w:spacing w:val="-2"/>
          <w:szCs w:val="22"/>
        </w:rPr>
        <w:t xml:space="preserve">. do stacji </w:t>
      </w:r>
      <w:proofErr w:type="spellStart"/>
      <w:r w:rsidR="00B10B04" w:rsidRPr="00271CBF">
        <w:rPr>
          <w:rFonts w:cs="Calibri"/>
          <w:b/>
          <w:bCs/>
          <w:iCs/>
          <w:spacing w:val="-2"/>
          <w:szCs w:val="22"/>
        </w:rPr>
        <w:t>transf</w:t>
      </w:r>
      <w:proofErr w:type="spellEnd"/>
      <w:r w:rsidR="00B10B04" w:rsidRPr="00271CBF">
        <w:rPr>
          <w:rFonts w:cs="Calibri"/>
          <w:b/>
          <w:bCs/>
          <w:iCs/>
          <w:spacing w:val="-2"/>
          <w:szCs w:val="22"/>
        </w:rPr>
        <w:t>. Wysoka Strzyżowska 16</w:t>
      </w:r>
    </w:p>
    <w:p w14:paraId="776CB253" w14:textId="7D47483F" w:rsidR="00742C11" w:rsidRPr="00742C11" w:rsidRDefault="00742C11" w:rsidP="00E9201C">
      <w:pPr>
        <w:tabs>
          <w:tab w:val="right" w:leader="dot" w:pos="3828"/>
          <w:tab w:val="left" w:pos="3969"/>
          <w:tab w:val="right" w:leader="dot" w:pos="9497"/>
        </w:tabs>
        <w:spacing w:before="100" w:beforeAutospacing="1" w:line="240" w:lineRule="auto"/>
        <w:ind w:left="709" w:hanging="425"/>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E9201C">
      <w:pPr>
        <w:tabs>
          <w:tab w:val="right" w:leader="dot" w:pos="3828"/>
          <w:tab w:val="left" w:pos="3969"/>
          <w:tab w:val="right" w:leader="dot" w:pos="9497"/>
        </w:tabs>
        <w:spacing w:before="100" w:beforeAutospacing="1" w:line="240" w:lineRule="auto"/>
        <w:ind w:left="709" w:hanging="425"/>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40D15DF3" w14:textId="698E0ABB" w:rsidR="00CF4476" w:rsidRPr="00E9201C" w:rsidRDefault="00DA508D" w:rsidP="00E9201C">
      <w:pPr>
        <w:tabs>
          <w:tab w:val="right" w:leader="dot" w:pos="3828"/>
          <w:tab w:val="left" w:pos="3969"/>
          <w:tab w:val="right" w:leader="dot" w:pos="9497"/>
        </w:tabs>
        <w:spacing w:before="100" w:beforeAutospacing="1" w:line="240" w:lineRule="auto"/>
        <w:ind w:left="709" w:hanging="425"/>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2CBE613"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E9201C"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E9201C"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wykazania, iż zastrzeżone informacje stanowią tajemnicę </w:t>
      </w:r>
      <w:r w:rsidRPr="00CF4476">
        <w:rPr>
          <w:rFonts w:cs="Calibri"/>
          <w:i/>
          <w:szCs w:val="22"/>
        </w:rPr>
        <w:lastRenderedPageBreak/>
        <w:t>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B83B30">
      <w:pPr>
        <w:pStyle w:val="Akapitzlist"/>
        <w:numPr>
          <w:ilvl w:val="1"/>
          <w:numId w:val="57"/>
        </w:numPr>
        <w:spacing w:line="240" w:lineRule="auto"/>
        <w:ind w:left="426" w:firstLine="0"/>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B83B30">
      <w:pPr>
        <w:pStyle w:val="Akapitzlist"/>
        <w:numPr>
          <w:ilvl w:val="1"/>
          <w:numId w:val="57"/>
        </w:numPr>
        <w:spacing w:before="120" w:line="240" w:lineRule="auto"/>
        <w:ind w:left="426" w:firstLine="0"/>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B83B30">
      <w:pPr>
        <w:numPr>
          <w:ilvl w:val="1"/>
          <w:numId w:val="52"/>
        </w:numPr>
        <w:spacing w:line="240" w:lineRule="exact"/>
        <w:ind w:left="709" w:hanging="283"/>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E9201C"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E9201C"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5ADF5EF0" w:rsidR="00FE51E7" w:rsidRPr="00CF4476" w:rsidRDefault="00FE51E7" w:rsidP="00FE51E7">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 xml:space="preserve">Wadium o wartości </w:t>
      </w:r>
      <w:r w:rsidR="00B10B04">
        <w:rPr>
          <w:rFonts w:cs="Calibri"/>
          <w:b/>
          <w:szCs w:val="22"/>
          <w:lang w:eastAsia="pl-PL"/>
        </w:rPr>
        <w:t>73 000</w:t>
      </w:r>
      <w:r w:rsidR="00B36E4D" w:rsidRPr="00B36E4D">
        <w:rPr>
          <w:rFonts w:cs="Calibri"/>
          <w:b/>
          <w:szCs w:val="22"/>
          <w:lang w:eastAsia="pl-PL"/>
        </w:rPr>
        <w:t>,00</w:t>
      </w:r>
      <w:r w:rsidRPr="00B36E4D">
        <w:rPr>
          <w:rFonts w:cs="Calibri"/>
          <w:b/>
          <w:szCs w:val="22"/>
          <w:lang w:eastAsia="pl-PL"/>
        </w:rPr>
        <w:t xml:space="preserve"> zł</w:t>
      </w:r>
      <w:r w:rsidRPr="00CF4476">
        <w:rPr>
          <w:rFonts w:cs="Calibri"/>
          <w:szCs w:val="22"/>
          <w:lang w:eastAsia="pl-PL"/>
        </w:rPr>
        <w:t xml:space="preserve"> zostało wniesione w formie …............................................ </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2161F" w14:textId="77777777" w:rsidR="00A3121A" w:rsidRDefault="00A3121A" w:rsidP="004A302B">
      <w:pPr>
        <w:spacing w:line="240" w:lineRule="auto"/>
      </w:pPr>
      <w:r>
        <w:separator/>
      </w:r>
    </w:p>
  </w:endnote>
  <w:endnote w:type="continuationSeparator" w:id="0">
    <w:p w14:paraId="3A5A71F7" w14:textId="77777777" w:rsidR="00A3121A" w:rsidRDefault="00A3121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E3A707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6E4D">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6E4D">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825A0" w14:textId="77777777" w:rsidR="00A3121A" w:rsidRDefault="00A3121A" w:rsidP="004A302B">
      <w:pPr>
        <w:spacing w:line="240" w:lineRule="auto"/>
      </w:pPr>
      <w:r>
        <w:separator/>
      </w:r>
    </w:p>
  </w:footnote>
  <w:footnote w:type="continuationSeparator" w:id="0">
    <w:p w14:paraId="52CE57A1" w14:textId="77777777" w:rsidR="00A3121A" w:rsidRDefault="00A3121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9CE6C40" w14:textId="77777777" w:rsidR="009E5DB8" w:rsidRDefault="009E5DB8" w:rsidP="009E5DB8">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5DE6E989" w:rsidR="00BB4FE7" w:rsidRPr="005A442B" w:rsidRDefault="00545FBD" w:rsidP="00545FBD">
    <w:pPr>
      <w:pStyle w:val="Nagwek"/>
      <w:tabs>
        <w:tab w:val="left" w:pos="2580"/>
        <w:tab w:val="left" w:pos="2985"/>
      </w:tabs>
      <w:spacing w:after="840"/>
      <w:jc w:val="left"/>
      <w:rPr>
        <w:b/>
        <w:bCs/>
        <w:color w:val="17406D"/>
        <w:sz w:val="16"/>
        <w:szCs w:val="16"/>
      </w:rPr>
    </w:pPr>
    <w:r>
      <w:rPr>
        <w:b/>
        <w:bCs/>
        <w:noProof/>
        <w:color w:val="17406D"/>
        <w:sz w:val="16"/>
        <w:szCs w:val="16"/>
      </w:rPr>
      <w:drawing>
        <wp:anchor distT="0" distB="0" distL="114300" distR="114300" simplePos="0" relativeHeight="251658240" behindDoc="0" locked="0" layoutInCell="1" allowOverlap="1" wp14:anchorId="43324115" wp14:editId="779D0572">
          <wp:simplePos x="0" y="0"/>
          <wp:positionH relativeFrom="page">
            <wp:posOffset>504190</wp:posOffset>
          </wp:positionH>
          <wp:positionV relativeFrom="page">
            <wp:posOffset>431800</wp:posOffset>
          </wp:positionV>
          <wp:extent cx="755015" cy="584835"/>
          <wp:effectExtent l="0" t="0" r="6985" b="5715"/>
          <wp:wrapNone/>
          <wp:docPr id="7989214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15" cy="5848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7945688">
    <w:abstractNumId w:val="25"/>
  </w:num>
  <w:num w:numId="2" w16cid:durableId="592402665">
    <w:abstractNumId w:val="10"/>
  </w:num>
  <w:num w:numId="3" w16cid:durableId="939683655">
    <w:abstractNumId w:val="4"/>
  </w:num>
  <w:num w:numId="4" w16cid:durableId="1210070267">
    <w:abstractNumId w:val="44"/>
  </w:num>
  <w:num w:numId="5" w16cid:durableId="1506630839">
    <w:abstractNumId w:val="22"/>
  </w:num>
  <w:num w:numId="6" w16cid:durableId="23361695">
    <w:abstractNumId w:val="16"/>
  </w:num>
  <w:num w:numId="7" w16cid:durableId="1797865771">
    <w:abstractNumId w:val="32"/>
  </w:num>
  <w:num w:numId="8" w16cid:durableId="236138839">
    <w:abstractNumId w:val="53"/>
  </w:num>
  <w:num w:numId="9" w16cid:durableId="1449466629">
    <w:abstractNumId w:val="14"/>
  </w:num>
  <w:num w:numId="10" w16cid:durableId="1419013393">
    <w:abstractNumId w:val="39"/>
  </w:num>
  <w:num w:numId="11" w16cid:durableId="1410153127">
    <w:abstractNumId w:val="27"/>
  </w:num>
  <w:num w:numId="12" w16cid:durableId="1346517323">
    <w:abstractNumId w:val="21"/>
  </w:num>
  <w:num w:numId="13" w16cid:durableId="1691491865">
    <w:abstractNumId w:val="11"/>
  </w:num>
  <w:num w:numId="14" w16cid:durableId="1450247551">
    <w:abstractNumId w:val="30"/>
  </w:num>
  <w:num w:numId="15" w16cid:durableId="678116832">
    <w:abstractNumId w:val="42"/>
  </w:num>
  <w:num w:numId="16" w16cid:durableId="1234703685">
    <w:abstractNumId w:val="38"/>
  </w:num>
  <w:num w:numId="17" w16cid:durableId="1172528849">
    <w:abstractNumId w:val="54"/>
  </w:num>
  <w:num w:numId="18" w16cid:durableId="153498049">
    <w:abstractNumId w:val="19"/>
  </w:num>
  <w:num w:numId="19" w16cid:durableId="1351686773">
    <w:abstractNumId w:val="6"/>
  </w:num>
  <w:num w:numId="20" w16cid:durableId="1208494080">
    <w:abstractNumId w:val="35"/>
  </w:num>
  <w:num w:numId="21" w16cid:durableId="4989333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8182890">
    <w:abstractNumId w:val="8"/>
  </w:num>
  <w:num w:numId="23" w16cid:durableId="1262882468">
    <w:abstractNumId w:val="56"/>
  </w:num>
  <w:num w:numId="24" w16cid:durableId="440343215">
    <w:abstractNumId w:val="9"/>
  </w:num>
  <w:num w:numId="25" w16cid:durableId="39324415">
    <w:abstractNumId w:val="23"/>
  </w:num>
  <w:num w:numId="26" w16cid:durableId="247735985">
    <w:abstractNumId w:val="15"/>
  </w:num>
  <w:num w:numId="27" w16cid:durableId="920526280">
    <w:abstractNumId w:val="26"/>
  </w:num>
  <w:num w:numId="28" w16cid:durableId="1906721219">
    <w:abstractNumId w:val="7"/>
  </w:num>
  <w:num w:numId="29" w16cid:durableId="590745811">
    <w:abstractNumId w:val="24"/>
  </w:num>
  <w:num w:numId="30" w16cid:durableId="232199788">
    <w:abstractNumId w:val="33"/>
  </w:num>
  <w:num w:numId="31" w16cid:durableId="1246769970">
    <w:abstractNumId w:val="31"/>
  </w:num>
  <w:num w:numId="32" w16cid:durableId="1881236444">
    <w:abstractNumId w:val="37"/>
  </w:num>
  <w:num w:numId="33" w16cid:durableId="602764035">
    <w:abstractNumId w:val="41"/>
  </w:num>
  <w:num w:numId="34" w16cid:durableId="984897116">
    <w:abstractNumId w:val="17"/>
  </w:num>
  <w:num w:numId="35" w16cid:durableId="1058669402">
    <w:abstractNumId w:val="20"/>
  </w:num>
  <w:num w:numId="36" w16cid:durableId="1710836059">
    <w:abstractNumId w:val="3"/>
  </w:num>
  <w:num w:numId="37" w16cid:durableId="160894011">
    <w:abstractNumId w:val="50"/>
  </w:num>
  <w:num w:numId="38" w16cid:durableId="1350836456">
    <w:abstractNumId w:val="46"/>
  </w:num>
  <w:num w:numId="39" w16cid:durableId="1770157753">
    <w:abstractNumId w:val="55"/>
  </w:num>
  <w:num w:numId="40" w16cid:durableId="1525678675">
    <w:abstractNumId w:val="45"/>
  </w:num>
  <w:num w:numId="41" w16cid:durableId="1089305180">
    <w:abstractNumId w:val="36"/>
  </w:num>
  <w:num w:numId="42" w16cid:durableId="211618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003343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94000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9084264">
    <w:abstractNumId w:val="52"/>
  </w:num>
  <w:num w:numId="46" w16cid:durableId="1597710636">
    <w:abstractNumId w:val="49"/>
  </w:num>
  <w:num w:numId="47" w16cid:durableId="2080979881">
    <w:abstractNumId w:val="47"/>
  </w:num>
  <w:num w:numId="48" w16cid:durableId="818958878">
    <w:abstractNumId w:val="51"/>
  </w:num>
  <w:num w:numId="49" w16cid:durableId="1014115385">
    <w:abstractNumId w:val="29"/>
  </w:num>
  <w:num w:numId="50" w16cid:durableId="569972752">
    <w:abstractNumId w:val="40"/>
  </w:num>
  <w:num w:numId="51" w16cid:durableId="1318459775">
    <w:abstractNumId w:val="43"/>
  </w:num>
  <w:num w:numId="52" w16cid:durableId="62721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7171524">
    <w:abstractNumId w:val="18"/>
  </w:num>
  <w:num w:numId="54" w16cid:durableId="612134111">
    <w:abstractNumId w:val="48"/>
  </w:num>
  <w:num w:numId="55" w16cid:durableId="894851633">
    <w:abstractNumId w:val="28"/>
  </w:num>
  <w:num w:numId="56" w16cid:durableId="1921213321">
    <w:abstractNumId w:val="34"/>
  </w:num>
  <w:num w:numId="57" w16cid:durableId="1151753325">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388B"/>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A9B"/>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09B6"/>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F10"/>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4E7"/>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14A4"/>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5FBD"/>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B8C"/>
    <w:rsid w:val="00574607"/>
    <w:rsid w:val="00580F54"/>
    <w:rsid w:val="005824CD"/>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4B71"/>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0176"/>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CF8"/>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B35"/>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D95"/>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1A"/>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0B04"/>
    <w:rsid w:val="00B11056"/>
    <w:rsid w:val="00B12412"/>
    <w:rsid w:val="00B126F2"/>
    <w:rsid w:val="00B128B6"/>
    <w:rsid w:val="00B1308A"/>
    <w:rsid w:val="00B16FD2"/>
    <w:rsid w:val="00B1702B"/>
    <w:rsid w:val="00B20A96"/>
    <w:rsid w:val="00B20AE9"/>
    <w:rsid w:val="00B23DB2"/>
    <w:rsid w:val="00B241AF"/>
    <w:rsid w:val="00B27956"/>
    <w:rsid w:val="00B30852"/>
    <w:rsid w:val="00B32391"/>
    <w:rsid w:val="00B33C61"/>
    <w:rsid w:val="00B346DC"/>
    <w:rsid w:val="00B352D2"/>
    <w:rsid w:val="00B35536"/>
    <w:rsid w:val="00B357E8"/>
    <w:rsid w:val="00B35A0F"/>
    <w:rsid w:val="00B36BAE"/>
    <w:rsid w:val="00B36DF0"/>
    <w:rsid w:val="00B36E4D"/>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345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3B30"/>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0C55"/>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562"/>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C33"/>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42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182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201C"/>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2FD8"/>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529F"/>
    <w:rsid w:val="00FC61B0"/>
    <w:rsid w:val="00FC6D8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cześć 5.docx</dmsv2BaseFileName>
    <dmsv2BaseDisplayName xmlns="http://schemas.microsoft.com/sharepoint/v3">Załącznik nr 4 - Formularz oferty - cześć 5</dmsv2BaseDisplayName>
    <dmsv2SWPP2ObjectNumber xmlns="http://schemas.microsoft.com/sharepoint/v3" xsi:nil="true"/>
    <dmsv2SWPP2SumMD5 xmlns="http://schemas.microsoft.com/sharepoint/v3">ab1ec07a687e24e72bc6646c4a9015ac</dmsv2SWPP2SumMD5>
    <dmsv2BaseMoved xmlns="http://schemas.microsoft.com/sharepoint/v3">false</dmsv2BaseMoved>
    <dmsv2BaseIsSensitive xmlns="http://schemas.microsoft.com/sharepoint/v3">true</dmsv2BaseIsSensitive>
    <dmsv2SWPP2IDSWPP2 xmlns="http://schemas.microsoft.com/sharepoint/v3">701924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23997958</dmsv2BaseClientSystemDocumentID>
    <dmsv2BaseModifiedByID xmlns="http://schemas.microsoft.com/sharepoint/v3">10104859</dmsv2BaseModifiedByID>
    <dmsv2BaseCreatedByID xmlns="http://schemas.microsoft.com/sharepoint/v3">10104859</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JEUP5JKVCYQC-1133723987-11757</_dlc_DocId>
    <_dlc_DocIdUrl xmlns="a19cb1c7-c5c7-46d4-85ae-d83685407bba">
      <Url>https://swpp2.dms.gkpge.pl/sites/41/_layouts/15/DocIdRedir.aspx?ID=JEUP5JKVCYQC-1133723987-11757</Url>
      <Description>JEUP5JKVCYQC-1133723987-11757</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C1B8D9B6-2D98-41B5-A6F3-9D3067248972}">
  <ds:schemaRefs>
    <ds:schemaRef ds:uri="http://schemas.openxmlformats.org/officeDocument/2006/bibliography"/>
  </ds:schemaRefs>
</ds:datastoreItem>
</file>

<file path=customXml/itemProps3.xml><?xml version="1.0" encoding="utf-8"?>
<ds:datastoreItem xmlns:ds="http://schemas.openxmlformats.org/officeDocument/2006/customXml" ds:itemID="{500FE624-46E3-42D5-B13E-CFA55ECF5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710EEF-484C-4800-B387-39B0E75DE880}">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1142</Words>
  <Characters>6853</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2</cp:revision>
  <cp:lastPrinted>2020-02-27T07:25:00Z</cp:lastPrinted>
  <dcterms:created xsi:type="dcterms:W3CDTF">2026-01-19T07:34:00Z</dcterms:created>
  <dcterms:modified xsi:type="dcterms:W3CDTF">2026-01-19T07:34:00Z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f0098e19-65e8-4c4e-a756-e6d5ff82d042</vt:lpwstr>
  </property>
</Properties>
</file>